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E2B" w:rsidRPr="00426E2B" w:rsidRDefault="00426E2B" w:rsidP="007B6AAB">
      <w:pPr>
        <w:jc w:val="right"/>
        <w:rPr>
          <w:sz w:val="20"/>
          <w:szCs w:val="20"/>
        </w:rPr>
      </w:pPr>
      <w:r w:rsidRPr="00426E2B">
        <w:rPr>
          <w:sz w:val="20"/>
          <w:szCs w:val="20"/>
        </w:rPr>
        <w:t xml:space="preserve">Приложение к решению </w:t>
      </w:r>
    </w:p>
    <w:p w:rsidR="00426E2B" w:rsidRPr="00426E2B" w:rsidRDefault="00426E2B" w:rsidP="007B6AAB">
      <w:pPr>
        <w:jc w:val="right"/>
        <w:rPr>
          <w:sz w:val="20"/>
          <w:szCs w:val="20"/>
        </w:rPr>
      </w:pPr>
      <w:r w:rsidRPr="00426E2B">
        <w:rPr>
          <w:sz w:val="20"/>
          <w:szCs w:val="20"/>
        </w:rPr>
        <w:t xml:space="preserve">Собрания депутатов </w:t>
      </w:r>
      <w:r w:rsidR="00A34129">
        <w:rPr>
          <w:sz w:val="20"/>
          <w:szCs w:val="20"/>
        </w:rPr>
        <w:t>Синегорского</w:t>
      </w:r>
    </w:p>
    <w:p w:rsidR="00426E2B" w:rsidRDefault="00A34129" w:rsidP="007B6AAB">
      <w:pPr>
        <w:jc w:val="right"/>
        <w:rPr>
          <w:sz w:val="20"/>
          <w:szCs w:val="20"/>
        </w:rPr>
      </w:pPr>
      <w:r>
        <w:rPr>
          <w:sz w:val="20"/>
          <w:szCs w:val="20"/>
        </w:rPr>
        <w:t>сельского</w:t>
      </w:r>
      <w:r w:rsidR="00426E2B" w:rsidRPr="00426E2B">
        <w:rPr>
          <w:sz w:val="20"/>
          <w:szCs w:val="20"/>
        </w:rPr>
        <w:t xml:space="preserve"> поселения </w:t>
      </w:r>
    </w:p>
    <w:p w:rsidR="00426E2B" w:rsidRPr="00426E2B" w:rsidRDefault="002512E5" w:rsidP="007B6AAB">
      <w:pPr>
        <w:jc w:val="right"/>
        <w:rPr>
          <w:sz w:val="20"/>
          <w:szCs w:val="20"/>
        </w:rPr>
      </w:pPr>
      <w:r>
        <w:rPr>
          <w:sz w:val="20"/>
          <w:szCs w:val="20"/>
        </w:rPr>
        <w:t>от «02» 09.</w:t>
      </w:r>
      <w:r w:rsidR="00426E2B" w:rsidRPr="00426E2B">
        <w:rPr>
          <w:sz w:val="20"/>
          <w:szCs w:val="20"/>
        </w:rPr>
        <w:t>202</w:t>
      </w:r>
      <w:r w:rsidR="00A34129">
        <w:rPr>
          <w:sz w:val="20"/>
          <w:szCs w:val="20"/>
        </w:rPr>
        <w:t xml:space="preserve">2 </w:t>
      </w:r>
      <w:r>
        <w:rPr>
          <w:sz w:val="20"/>
          <w:szCs w:val="20"/>
        </w:rPr>
        <w:t>г. № 43</w:t>
      </w:r>
    </w:p>
    <w:p w:rsidR="00426E2B" w:rsidRDefault="00426E2B" w:rsidP="007B6AAB">
      <w:pPr>
        <w:jc w:val="right"/>
        <w:rPr>
          <w:sz w:val="20"/>
          <w:szCs w:val="20"/>
        </w:rPr>
      </w:pPr>
      <w:r w:rsidRPr="00426E2B">
        <w:rPr>
          <w:sz w:val="20"/>
          <w:szCs w:val="20"/>
        </w:rPr>
        <w:t xml:space="preserve">«О внесении изменений в решение </w:t>
      </w:r>
    </w:p>
    <w:p w:rsidR="00426E2B" w:rsidRDefault="00426E2B" w:rsidP="007B6AA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Собрания депутатов </w:t>
      </w:r>
      <w:r w:rsidR="00A34129">
        <w:rPr>
          <w:sz w:val="20"/>
          <w:szCs w:val="20"/>
        </w:rPr>
        <w:t>Синегорского</w:t>
      </w:r>
    </w:p>
    <w:p w:rsidR="00426E2B" w:rsidRDefault="00A34129" w:rsidP="007B6AAB">
      <w:pPr>
        <w:jc w:val="right"/>
        <w:rPr>
          <w:sz w:val="20"/>
          <w:szCs w:val="20"/>
        </w:rPr>
      </w:pPr>
      <w:r>
        <w:rPr>
          <w:sz w:val="20"/>
          <w:szCs w:val="20"/>
        </w:rPr>
        <w:t>сельского</w:t>
      </w:r>
      <w:r w:rsidR="00426E2B">
        <w:rPr>
          <w:sz w:val="20"/>
          <w:szCs w:val="20"/>
        </w:rPr>
        <w:t xml:space="preserve"> поселения </w:t>
      </w:r>
    </w:p>
    <w:p w:rsidR="00426E2B" w:rsidRPr="00426E2B" w:rsidRDefault="00426E2B" w:rsidP="007B6AAB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A34129">
        <w:rPr>
          <w:sz w:val="20"/>
          <w:szCs w:val="20"/>
        </w:rPr>
        <w:t>09</w:t>
      </w:r>
      <w:r>
        <w:rPr>
          <w:sz w:val="20"/>
          <w:szCs w:val="20"/>
        </w:rPr>
        <w:t xml:space="preserve"> июля 2012 года №11</w:t>
      </w:r>
      <w:r w:rsidR="00A34129">
        <w:rPr>
          <w:sz w:val="20"/>
          <w:szCs w:val="20"/>
        </w:rPr>
        <w:t>0</w:t>
      </w:r>
      <w:r>
        <w:rPr>
          <w:sz w:val="20"/>
          <w:szCs w:val="20"/>
        </w:rPr>
        <w:t>»</w:t>
      </w:r>
    </w:p>
    <w:p w:rsidR="007B6AAB" w:rsidRDefault="007B6AAB" w:rsidP="007B6AAB">
      <w:pPr>
        <w:jc w:val="both"/>
      </w:pPr>
    </w:p>
    <w:p w:rsidR="00A34129" w:rsidRPr="003F3B59" w:rsidRDefault="00A34129" w:rsidP="00A34129">
      <w:pPr>
        <w:pStyle w:val="Default"/>
        <w:jc w:val="center"/>
        <w:rPr>
          <w:sz w:val="28"/>
          <w:szCs w:val="28"/>
        </w:rPr>
      </w:pPr>
      <w:r w:rsidRPr="003F3B59">
        <w:rPr>
          <w:b/>
          <w:bCs/>
          <w:sz w:val="28"/>
          <w:szCs w:val="28"/>
        </w:rPr>
        <w:t xml:space="preserve">Внесение изменений в графическую часть </w:t>
      </w:r>
      <w:r>
        <w:rPr>
          <w:b/>
          <w:bCs/>
          <w:sz w:val="28"/>
          <w:szCs w:val="28"/>
        </w:rPr>
        <w:t>Правил землепользования и застройки Белокалитвинского городского поселения</w:t>
      </w:r>
    </w:p>
    <w:p w:rsidR="00A34129" w:rsidRDefault="00A34129" w:rsidP="00A34129">
      <w:pPr>
        <w:pStyle w:val="Default"/>
        <w:jc w:val="center"/>
        <w:rPr>
          <w:b/>
          <w:bCs/>
          <w:sz w:val="28"/>
          <w:szCs w:val="28"/>
        </w:rPr>
      </w:pPr>
      <w:r w:rsidRPr="003F3B59">
        <w:rPr>
          <w:b/>
          <w:bCs/>
          <w:sz w:val="28"/>
          <w:szCs w:val="28"/>
        </w:rPr>
        <w:t>(</w:t>
      </w: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  <w:r>
        <w:rPr>
          <w:b/>
          <w:bCs/>
          <w:sz w:val="28"/>
          <w:szCs w:val="28"/>
        </w:rPr>
        <w:t xml:space="preserve">. </w:t>
      </w:r>
      <w:r w:rsidRPr="003F3B59">
        <w:rPr>
          <w:b/>
          <w:bCs/>
          <w:sz w:val="28"/>
          <w:szCs w:val="28"/>
        </w:rPr>
        <w:t>Карт</w:t>
      </w:r>
      <w:r>
        <w:rPr>
          <w:b/>
          <w:bCs/>
          <w:sz w:val="28"/>
          <w:szCs w:val="28"/>
        </w:rPr>
        <w:t>а</w:t>
      </w:r>
      <w:r w:rsidRPr="003F3B59">
        <w:rPr>
          <w:b/>
          <w:bCs/>
          <w:sz w:val="28"/>
          <w:szCs w:val="28"/>
        </w:rPr>
        <w:t xml:space="preserve"> градостроительного зонирования)</w:t>
      </w:r>
    </w:p>
    <w:p w:rsidR="00A34129" w:rsidRPr="003F3B59" w:rsidRDefault="00A34129" w:rsidP="00A34129">
      <w:pPr>
        <w:pStyle w:val="Default"/>
        <w:jc w:val="center"/>
        <w:rPr>
          <w:b/>
          <w:bCs/>
          <w:sz w:val="28"/>
          <w:szCs w:val="28"/>
        </w:rPr>
      </w:pPr>
    </w:p>
    <w:p w:rsidR="00A34129" w:rsidRPr="0074775F" w:rsidRDefault="00A34129" w:rsidP="00A3412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1.  У</w:t>
      </w:r>
      <w:r w:rsidRPr="0074775F">
        <w:rPr>
          <w:sz w:val="28"/>
          <w:szCs w:val="28"/>
        </w:rPr>
        <w:t>станов</w:t>
      </w:r>
      <w:r>
        <w:rPr>
          <w:sz w:val="28"/>
          <w:szCs w:val="28"/>
        </w:rPr>
        <w:t>ить</w:t>
      </w:r>
      <w:r w:rsidRPr="0074775F">
        <w:rPr>
          <w:sz w:val="28"/>
          <w:szCs w:val="28"/>
        </w:rPr>
        <w:t xml:space="preserve"> для земельного участка с кадастровым номером61:04:0600020:893 </w:t>
      </w:r>
      <w:r>
        <w:rPr>
          <w:sz w:val="28"/>
          <w:szCs w:val="28"/>
        </w:rPr>
        <w:t xml:space="preserve">площадью 13,1136 га </w:t>
      </w:r>
      <w:r w:rsidRPr="0074775F">
        <w:rPr>
          <w:sz w:val="28"/>
          <w:szCs w:val="28"/>
        </w:rPr>
        <w:t>территориальную зону ПД «Зона производственной и предпринимательской деятельности»</w:t>
      </w:r>
      <w:r>
        <w:rPr>
          <w:sz w:val="28"/>
          <w:szCs w:val="28"/>
        </w:rPr>
        <w:t>.</w:t>
      </w: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F3B59">
        <w:rPr>
          <w:sz w:val="28"/>
          <w:szCs w:val="28"/>
        </w:rPr>
        <w:t>о внесения изменений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после внесения изменений</w:t>
      </w:r>
    </w:p>
    <w:p w:rsidR="00A34129" w:rsidRPr="003F3B59" w:rsidRDefault="00A34129" w:rsidP="00A34129">
      <w:pPr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3366135</wp:posOffset>
            </wp:positionH>
            <wp:positionV relativeFrom="paragraph">
              <wp:posOffset>128270</wp:posOffset>
            </wp:positionV>
            <wp:extent cx="2955925" cy="2481421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24814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-15240</wp:posOffset>
            </wp:positionH>
            <wp:positionV relativeFrom="paragraph">
              <wp:posOffset>156210</wp:posOffset>
            </wp:positionV>
            <wp:extent cx="2884259" cy="2453005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91589" cy="2459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Pr="0074775F" w:rsidRDefault="00A34129" w:rsidP="00A34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У</w:t>
      </w:r>
      <w:r w:rsidRPr="0074775F">
        <w:rPr>
          <w:sz w:val="28"/>
          <w:szCs w:val="28"/>
        </w:rPr>
        <w:t>становить для земельного участка с кадастровым номером 61:04:0600020:62 площадью 3,2681 га территориальную зону Т-3 «Зона водного транспорта»</w:t>
      </w:r>
      <w:r>
        <w:rPr>
          <w:sz w:val="28"/>
          <w:szCs w:val="28"/>
        </w:rPr>
        <w:t>.</w:t>
      </w: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3579567</wp:posOffset>
            </wp:positionH>
            <wp:positionV relativeFrom="paragraph">
              <wp:posOffset>323850</wp:posOffset>
            </wp:positionV>
            <wp:extent cx="2742692" cy="2540819"/>
            <wp:effectExtent l="0" t="0" r="635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42692" cy="25408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323849</wp:posOffset>
            </wp:positionV>
            <wp:extent cx="2914650" cy="2598331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26124" cy="2608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д</w:t>
      </w:r>
      <w:r w:rsidRPr="003F3B59">
        <w:rPr>
          <w:sz w:val="28"/>
          <w:szCs w:val="28"/>
        </w:rPr>
        <w:t>о внесения изменений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после внесения изменений</w:t>
      </w: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A34129" w:rsidRDefault="00A34129" w:rsidP="00A3412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Pr="006964DF" w:rsidRDefault="00A34129" w:rsidP="00A341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964DF">
        <w:rPr>
          <w:sz w:val="28"/>
          <w:szCs w:val="28"/>
        </w:rPr>
        <w:t xml:space="preserve">3. </w:t>
      </w:r>
      <w:r>
        <w:rPr>
          <w:sz w:val="28"/>
          <w:szCs w:val="28"/>
        </w:rPr>
        <w:t>И</w:t>
      </w:r>
      <w:r w:rsidRPr="006964DF">
        <w:rPr>
          <w:sz w:val="28"/>
          <w:szCs w:val="28"/>
        </w:rPr>
        <w:t>зменить часть территориальной зоны Р-2/12 «Зона рекреационно-ландшафтных территорий» для земельного участка с кадастровым номером 61:47:0050501:300 площадью 0,5 га на территориальную зону Ж/22 «зона застройки индивидуальными жилыми домами и малоэтажными многоквартирными жилыми домами»</w:t>
      </w:r>
      <w:r>
        <w:rPr>
          <w:sz w:val="28"/>
          <w:szCs w:val="28"/>
        </w:rPr>
        <w:t>.</w:t>
      </w: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F3B59">
        <w:rPr>
          <w:sz w:val="28"/>
          <w:szCs w:val="28"/>
        </w:rPr>
        <w:t>о внесения изменений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после внесения изменений</w:t>
      </w:r>
    </w:p>
    <w:p w:rsidR="00A34129" w:rsidRDefault="00A34129" w:rsidP="00A34129">
      <w:pPr>
        <w:jc w:val="both"/>
        <w:rPr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3488055</wp:posOffset>
            </wp:positionH>
            <wp:positionV relativeFrom="paragraph">
              <wp:posOffset>53975</wp:posOffset>
            </wp:positionV>
            <wp:extent cx="2811120" cy="2800350"/>
            <wp:effectExtent l="0" t="0" r="889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1112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57150</wp:posOffset>
            </wp:positionV>
            <wp:extent cx="2990850" cy="2800350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9085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A34129" w:rsidRPr="003F3B59" w:rsidRDefault="00A34129" w:rsidP="00A34129">
      <w:pPr>
        <w:jc w:val="both"/>
        <w:rPr>
          <w:sz w:val="28"/>
          <w:szCs w:val="28"/>
        </w:rPr>
      </w:pPr>
    </w:p>
    <w:p w:rsidR="00426E2B" w:rsidRDefault="00426E2B" w:rsidP="00362DDE">
      <w:pPr>
        <w:jc w:val="right"/>
        <w:rPr>
          <w:sz w:val="28"/>
          <w:szCs w:val="28"/>
        </w:rPr>
      </w:pPr>
    </w:p>
    <w:p w:rsidR="00426E2B" w:rsidRDefault="00426E2B" w:rsidP="00362DDE">
      <w:pPr>
        <w:jc w:val="right"/>
        <w:rPr>
          <w:sz w:val="28"/>
          <w:szCs w:val="28"/>
        </w:rPr>
      </w:pPr>
    </w:p>
    <w:p w:rsidR="00A34129" w:rsidRDefault="00A34129" w:rsidP="00426E2B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A34129" w:rsidRDefault="00A34129" w:rsidP="00426E2B">
      <w:pPr>
        <w:pStyle w:val="Con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A34129" w:rsidRDefault="00A34129" w:rsidP="00A34129">
      <w:pPr>
        <w:jc w:val="both"/>
        <w:rPr>
          <w:rFonts w:eastAsia="Calibri"/>
          <w:color w:val="000000"/>
          <w:sz w:val="28"/>
          <w:szCs w:val="20"/>
        </w:rPr>
      </w:pPr>
      <w:r>
        <w:rPr>
          <w:rFonts w:eastAsia="Calibri"/>
          <w:color w:val="000000"/>
          <w:sz w:val="28"/>
          <w:szCs w:val="20"/>
        </w:rPr>
        <w:t xml:space="preserve">Председатель Собрания депутатов - </w:t>
      </w:r>
    </w:p>
    <w:p w:rsidR="00A34129" w:rsidRDefault="00A34129" w:rsidP="00A34129">
      <w:pPr>
        <w:jc w:val="both"/>
        <w:rPr>
          <w:rFonts w:eastAsia="Calibri"/>
          <w:sz w:val="28"/>
          <w:szCs w:val="20"/>
        </w:rPr>
      </w:pPr>
      <w:r>
        <w:rPr>
          <w:rFonts w:eastAsia="Calibri"/>
          <w:color w:val="000000"/>
          <w:sz w:val="28"/>
          <w:szCs w:val="20"/>
        </w:rPr>
        <w:t xml:space="preserve">глава Синегорского сельского поселения               </w:t>
      </w:r>
      <w:r w:rsidR="002512E5">
        <w:rPr>
          <w:rFonts w:eastAsia="Calibri"/>
          <w:color w:val="000000"/>
          <w:sz w:val="28"/>
          <w:szCs w:val="20"/>
        </w:rPr>
        <w:t xml:space="preserve">               </w:t>
      </w:r>
      <w:r>
        <w:rPr>
          <w:rFonts w:eastAsia="Calibri"/>
          <w:sz w:val="28"/>
          <w:szCs w:val="20"/>
        </w:rPr>
        <w:t>Э.Г.Фатеева</w:t>
      </w:r>
    </w:p>
    <w:p w:rsidR="00426E2B" w:rsidRPr="00807A24" w:rsidRDefault="00426E2B" w:rsidP="00426E2B">
      <w:pPr>
        <w:rPr>
          <w:sz w:val="28"/>
          <w:szCs w:val="28"/>
        </w:rPr>
      </w:pPr>
      <w:bookmarkStart w:id="0" w:name="_GoBack"/>
      <w:bookmarkEnd w:id="0"/>
    </w:p>
    <w:sectPr w:rsidR="00426E2B" w:rsidRPr="00807A24" w:rsidSect="005E1735">
      <w:footerReference w:type="default" r:id="rId14"/>
      <w:pgSz w:w="11906" w:h="16838" w:code="9"/>
      <w:pgMar w:top="567" w:right="1134" w:bottom="567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613" w:rsidRDefault="00613613" w:rsidP="00C02A05">
      <w:r>
        <w:separator/>
      </w:r>
    </w:p>
  </w:endnote>
  <w:endnote w:type="continuationSeparator" w:id="1">
    <w:p w:rsidR="00613613" w:rsidRDefault="00613613" w:rsidP="00C02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Arial Unicode M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6AD" w:rsidRPr="00C02A05" w:rsidRDefault="00C226AD">
    <w:pPr>
      <w:pStyle w:val="af5"/>
      <w:jc w:val="right"/>
      <w:rPr>
        <w:sz w:val="18"/>
        <w:szCs w:val="18"/>
      </w:rPr>
    </w:pPr>
  </w:p>
  <w:p w:rsidR="00C226AD" w:rsidRDefault="00C226AD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613" w:rsidRDefault="00613613" w:rsidP="00C02A05">
      <w:r>
        <w:separator/>
      </w:r>
    </w:p>
  </w:footnote>
  <w:footnote w:type="continuationSeparator" w:id="1">
    <w:p w:rsidR="00613613" w:rsidRDefault="00613613" w:rsidP="00C02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b/>
        <w:i/>
        <w:sz w:val="24"/>
        <w:szCs w:val="24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/>
        <w:sz w:val="24"/>
        <w:szCs w:val="24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08"/>
        </w:tabs>
        <w:ind w:left="502" w:hanging="360"/>
      </w:pPr>
      <w:rPr>
        <w:rFonts w:ascii="Times New Roman" w:hAnsi="Times New Roman" w:cs="Times New Roman"/>
        <w:i/>
        <w:sz w:val="24"/>
        <w:szCs w:val="24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b/>
        <w:i/>
        <w:sz w:val="24"/>
        <w:szCs w:val="24"/>
      </w:rPr>
    </w:lvl>
  </w:abstractNum>
  <w:abstractNum w:abstractNumId="6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i/>
        <w:sz w:val="24"/>
        <w:szCs w:val="24"/>
      </w:rPr>
    </w:lvl>
  </w:abstractNum>
  <w:abstractNum w:abstractNumId="7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  <w:rPr>
        <w:rFonts w:ascii="Times New Roman" w:hAnsi="Times New Roman" w:cs="Times New Roman"/>
        <w:b/>
        <w:bCs/>
        <w:i/>
        <w:color w:val="auto"/>
        <w:sz w:val="24"/>
        <w:szCs w:val="24"/>
      </w:rPr>
    </w:lvl>
  </w:abstractNum>
  <w:abstractNum w:abstractNumId="9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/>
        <w:sz w:val="24"/>
        <w:szCs w:val="24"/>
      </w:rPr>
    </w:lvl>
  </w:abstractNum>
  <w:abstractNum w:abstractNumId="1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1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/>
        <w:sz w:val="24"/>
        <w:szCs w:val="24"/>
      </w:rPr>
    </w:lvl>
  </w:abstractNum>
  <w:abstractNum w:abstractNumId="12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i/>
        <w:sz w:val="24"/>
        <w:szCs w:val="24"/>
      </w:rPr>
    </w:lvl>
  </w:abstractNum>
  <w:abstractNum w:abstractNumId="13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08"/>
        </w:tabs>
        <w:ind w:left="1260" w:hanging="360"/>
      </w:pPr>
      <w:rPr>
        <w:rFonts w:ascii="Times New Roman" w:hAnsi="Times New Roman" w:cs="Times New Roman" w:hint="default"/>
        <w:b/>
        <w:sz w:val="24"/>
        <w:szCs w:val="24"/>
        <w:lang w:eastAsia="ru-RU"/>
      </w:rPr>
    </w:lvl>
  </w:abstractNum>
  <w:abstractNum w:abstractNumId="14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b/>
        <w:bCs/>
        <w:i/>
        <w:sz w:val="24"/>
        <w:szCs w:val="24"/>
      </w:rPr>
    </w:lvl>
  </w:abstractNum>
  <w:abstractNum w:abstractNumId="15">
    <w:nsid w:val="00000018"/>
    <w:multiLevelType w:val="single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 w:hint="default"/>
        <w:b/>
        <w:sz w:val="24"/>
        <w:szCs w:val="24"/>
        <w:lang w:eastAsia="ru-RU"/>
      </w:rPr>
    </w:lvl>
  </w:abstractNum>
  <w:abstractNum w:abstractNumId="16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920" w:hanging="360"/>
      </w:pPr>
      <w:rPr>
        <w:rFonts w:ascii="Times New Roman" w:hAnsi="Times New Roman" w:cs="Times New Roman"/>
        <w:i/>
        <w:sz w:val="24"/>
      </w:rPr>
    </w:lvl>
  </w:abstractNum>
  <w:abstractNum w:abstractNumId="17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b/>
        <w:bCs/>
        <w:sz w:val="24"/>
        <w:szCs w:val="24"/>
        <w:lang w:eastAsia="ru-RU"/>
      </w:rPr>
    </w:lvl>
  </w:abstractNum>
  <w:abstractNum w:abstractNumId="18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708"/>
        </w:tabs>
        <w:ind w:left="90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19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20">
    <w:nsid w:val="0000001E"/>
    <w:multiLevelType w:val="single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i/>
        <w:sz w:val="24"/>
        <w:szCs w:val="24"/>
      </w:rPr>
    </w:lvl>
  </w:abstractNum>
  <w:abstractNum w:abstractNumId="21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22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23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24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i/>
        <w:sz w:val="24"/>
        <w:szCs w:val="24"/>
      </w:rPr>
    </w:lvl>
  </w:abstractNum>
  <w:abstractNum w:abstractNumId="25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08"/>
        </w:tabs>
        <w:ind w:left="502" w:hanging="360"/>
      </w:pPr>
      <w:rPr>
        <w:rFonts w:ascii="Times New Roman" w:hAnsi="Times New Roman" w:cs="Times New Roman" w:hint="default"/>
        <w:i/>
        <w:sz w:val="24"/>
        <w:szCs w:val="24"/>
      </w:rPr>
    </w:lvl>
  </w:abstractNum>
  <w:abstractNum w:abstractNumId="26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708"/>
        </w:tabs>
        <w:ind w:left="84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27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24"/>
      </w:rPr>
    </w:lvl>
  </w:abstractNum>
  <w:abstractNum w:abstractNumId="28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  <w:b/>
        <w:bCs/>
        <w:i/>
        <w:sz w:val="24"/>
        <w:szCs w:val="24"/>
      </w:rPr>
    </w:lvl>
  </w:abstractNum>
  <w:abstractNum w:abstractNumId="3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24"/>
        <w:szCs w:val="24"/>
      </w:rPr>
    </w:lvl>
  </w:abstractNum>
  <w:abstractNum w:abstractNumId="32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i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0000002C"/>
    <w:multiLevelType w:val="single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4">
    <w:nsid w:val="0000002D"/>
    <w:multiLevelType w:val="single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i/>
        <w:sz w:val="24"/>
        <w:szCs w:val="24"/>
      </w:rPr>
    </w:lvl>
  </w:abstractNum>
  <w:abstractNum w:abstractNumId="35">
    <w:nsid w:val="0000002E"/>
    <w:multiLevelType w:val="single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b/>
        <w:i/>
        <w:sz w:val="24"/>
        <w:szCs w:val="24"/>
      </w:rPr>
    </w:lvl>
  </w:abstractNum>
  <w:abstractNum w:abstractNumId="3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708"/>
        </w:tabs>
        <w:ind w:left="2160" w:hanging="360"/>
      </w:pPr>
      <w:rPr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00000030"/>
    <w:multiLevelType w:val="multi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Times New Roman" w:hAnsi="Times New Roman" w:cs="Times New Roman"/>
        <w:i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4">
    <w:nsid w:val="00000037"/>
    <w:multiLevelType w:val="multilevel"/>
    <w:tmpl w:val="00000037"/>
    <w:name w:val="WW8Num55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Times New Roman" w:hAnsi="Times New Roman" w:cs="Times New Roman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Times New Roman" w:hAnsi="Times New Roman" w:cs="Times New Roman"/>
        <w:b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324A7A11"/>
    <w:multiLevelType w:val="multilevel"/>
    <w:tmpl w:val="712AE9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4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6078"/>
    <w:rsid w:val="00004437"/>
    <w:rsid w:val="00004C7F"/>
    <w:rsid w:val="00007445"/>
    <w:rsid w:val="00014F0D"/>
    <w:rsid w:val="000238ED"/>
    <w:rsid w:val="00023911"/>
    <w:rsid w:val="0004525C"/>
    <w:rsid w:val="00050CC7"/>
    <w:rsid w:val="00055186"/>
    <w:rsid w:val="00060C31"/>
    <w:rsid w:val="00061D59"/>
    <w:rsid w:val="0006759C"/>
    <w:rsid w:val="00081048"/>
    <w:rsid w:val="0008208E"/>
    <w:rsid w:val="00090B7C"/>
    <w:rsid w:val="0009481A"/>
    <w:rsid w:val="00096219"/>
    <w:rsid w:val="000974F2"/>
    <w:rsid w:val="000B5BDD"/>
    <w:rsid w:val="000E1C02"/>
    <w:rsid w:val="000E1C76"/>
    <w:rsid w:val="000E413E"/>
    <w:rsid w:val="001126E6"/>
    <w:rsid w:val="00114C5F"/>
    <w:rsid w:val="00121DEB"/>
    <w:rsid w:val="00125838"/>
    <w:rsid w:val="0013243E"/>
    <w:rsid w:val="001407CC"/>
    <w:rsid w:val="00152A5A"/>
    <w:rsid w:val="00153943"/>
    <w:rsid w:val="00161D44"/>
    <w:rsid w:val="00164C6A"/>
    <w:rsid w:val="00165C61"/>
    <w:rsid w:val="001708E5"/>
    <w:rsid w:val="001708FD"/>
    <w:rsid w:val="00184F4E"/>
    <w:rsid w:val="00186D25"/>
    <w:rsid w:val="00187AF6"/>
    <w:rsid w:val="001902D4"/>
    <w:rsid w:val="00192AA1"/>
    <w:rsid w:val="00194822"/>
    <w:rsid w:val="00194B41"/>
    <w:rsid w:val="001976C4"/>
    <w:rsid w:val="00197B49"/>
    <w:rsid w:val="00197F7A"/>
    <w:rsid w:val="001A1442"/>
    <w:rsid w:val="001A32AC"/>
    <w:rsid w:val="001B1DCE"/>
    <w:rsid w:val="001B52EA"/>
    <w:rsid w:val="001B5693"/>
    <w:rsid w:val="001B7EEE"/>
    <w:rsid w:val="001C1FDD"/>
    <w:rsid w:val="001C6E45"/>
    <w:rsid w:val="001D6726"/>
    <w:rsid w:val="001D6828"/>
    <w:rsid w:val="001E57B7"/>
    <w:rsid w:val="001E7F65"/>
    <w:rsid w:val="0020281B"/>
    <w:rsid w:val="00206985"/>
    <w:rsid w:val="00215CCB"/>
    <w:rsid w:val="00220A4E"/>
    <w:rsid w:val="00222303"/>
    <w:rsid w:val="0022234C"/>
    <w:rsid w:val="002239BA"/>
    <w:rsid w:val="00223BDC"/>
    <w:rsid w:val="002253CB"/>
    <w:rsid w:val="002319BA"/>
    <w:rsid w:val="00231AC7"/>
    <w:rsid w:val="00232E22"/>
    <w:rsid w:val="0023463B"/>
    <w:rsid w:val="002358A7"/>
    <w:rsid w:val="00237887"/>
    <w:rsid w:val="002423B8"/>
    <w:rsid w:val="002456DD"/>
    <w:rsid w:val="002512E5"/>
    <w:rsid w:val="0025300A"/>
    <w:rsid w:val="002542CB"/>
    <w:rsid w:val="00254725"/>
    <w:rsid w:val="00256A55"/>
    <w:rsid w:val="002668FA"/>
    <w:rsid w:val="00266BCD"/>
    <w:rsid w:val="00272F3C"/>
    <w:rsid w:val="00275006"/>
    <w:rsid w:val="00275A4C"/>
    <w:rsid w:val="00293AF8"/>
    <w:rsid w:val="00295310"/>
    <w:rsid w:val="00296999"/>
    <w:rsid w:val="002A5B3E"/>
    <w:rsid w:val="002B0E2A"/>
    <w:rsid w:val="002B601D"/>
    <w:rsid w:val="002C620D"/>
    <w:rsid w:val="002C6E5C"/>
    <w:rsid w:val="002D1DCD"/>
    <w:rsid w:val="002D30AA"/>
    <w:rsid w:val="002D315E"/>
    <w:rsid w:val="002D4571"/>
    <w:rsid w:val="002D5F10"/>
    <w:rsid w:val="002E14E3"/>
    <w:rsid w:val="002E1BA9"/>
    <w:rsid w:val="002E712A"/>
    <w:rsid w:val="002F6B46"/>
    <w:rsid w:val="002F7AFB"/>
    <w:rsid w:val="00301D88"/>
    <w:rsid w:val="00302BAC"/>
    <w:rsid w:val="00305CFA"/>
    <w:rsid w:val="00313D2B"/>
    <w:rsid w:val="003251BA"/>
    <w:rsid w:val="003372B0"/>
    <w:rsid w:val="00342F0E"/>
    <w:rsid w:val="00357708"/>
    <w:rsid w:val="00362964"/>
    <w:rsid w:val="00362DDE"/>
    <w:rsid w:val="00377220"/>
    <w:rsid w:val="00383D73"/>
    <w:rsid w:val="00385BAB"/>
    <w:rsid w:val="00396B8E"/>
    <w:rsid w:val="003A57D7"/>
    <w:rsid w:val="003B2A3D"/>
    <w:rsid w:val="003B61E4"/>
    <w:rsid w:val="003C4244"/>
    <w:rsid w:val="003C48B4"/>
    <w:rsid w:val="003C4BEE"/>
    <w:rsid w:val="003E506B"/>
    <w:rsid w:val="003F6BF5"/>
    <w:rsid w:val="00401E10"/>
    <w:rsid w:val="0040692A"/>
    <w:rsid w:val="00413273"/>
    <w:rsid w:val="004136BC"/>
    <w:rsid w:val="00426E2B"/>
    <w:rsid w:val="00432BA6"/>
    <w:rsid w:val="0043309C"/>
    <w:rsid w:val="004420E5"/>
    <w:rsid w:val="00455DDD"/>
    <w:rsid w:val="00463055"/>
    <w:rsid w:val="00463C74"/>
    <w:rsid w:val="00471339"/>
    <w:rsid w:val="00472586"/>
    <w:rsid w:val="004807EA"/>
    <w:rsid w:val="00483E2E"/>
    <w:rsid w:val="00485D0C"/>
    <w:rsid w:val="004A005E"/>
    <w:rsid w:val="004A0A0B"/>
    <w:rsid w:val="004A100A"/>
    <w:rsid w:val="004A157B"/>
    <w:rsid w:val="004A1B90"/>
    <w:rsid w:val="004A2917"/>
    <w:rsid w:val="004A4202"/>
    <w:rsid w:val="004A5A9E"/>
    <w:rsid w:val="004B6C75"/>
    <w:rsid w:val="004C17AD"/>
    <w:rsid w:val="004C4097"/>
    <w:rsid w:val="004D0C4E"/>
    <w:rsid w:val="004D2192"/>
    <w:rsid w:val="004D4731"/>
    <w:rsid w:val="004F0A9D"/>
    <w:rsid w:val="004F0BC7"/>
    <w:rsid w:val="004F0CEA"/>
    <w:rsid w:val="00505D10"/>
    <w:rsid w:val="005111F6"/>
    <w:rsid w:val="0051138B"/>
    <w:rsid w:val="0052109D"/>
    <w:rsid w:val="00522E90"/>
    <w:rsid w:val="005257EE"/>
    <w:rsid w:val="00533539"/>
    <w:rsid w:val="005401DA"/>
    <w:rsid w:val="00540981"/>
    <w:rsid w:val="00556306"/>
    <w:rsid w:val="005623DD"/>
    <w:rsid w:val="00563D36"/>
    <w:rsid w:val="00567C82"/>
    <w:rsid w:val="005710D2"/>
    <w:rsid w:val="0057410E"/>
    <w:rsid w:val="00574849"/>
    <w:rsid w:val="00596081"/>
    <w:rsid w:val="005B066F"/>
    <w:rsid w:val="005B1E34"/>
    <w:rsid w:val="005B2C76"/>
    <w:rsid w:val="005B7333"/>
    <w:rsid w:val="005C07EB"/>
    <w:rsid w:val="005C1C18"/>
    <w:rsid w:val="005C3643"/>
    <w:rsid w:val="005C664E"/>
    <w:rsid w:val="005C6A59"/>
    <w:rsid w:val="005C7CC7"/>
    <w:rsid w:val="005D405E"/>
    <w:rsid w:val="005D51E0"/>
    <w:rsid w:val="005E1735"/>
    <w:rsid w:val="005E181E"/>
    <w:rsid w:val="005E2686"/>
    <w:rsid w:val="005F04DF"/>
    <w:rsid w:val="005F29C7"/>
    <w:rsid w:val="005F6BB9"/>
    <w:rsid w:val="00603BAB"/>
    <w:rsid w:val="00605226"/>
    <w:rsid w:val="006110ED"/>
    <w:rsid w:val="00613613"/>
    <w:rsid w:val="00615A7D"/>
    <w:rsid w:val="00615AC3"/>
    <w:rsid w:val="00616ED4"/>
    <w:rsid w:val="00617B59"/>
    <w:rsid w:val="006209D5"/>
    <w:rsid w:val="006302A6"/>
    <w:rsid w:val="00630E41"/>
    <w:rsid w:val="00642FB2"/>
    <w:rsid w:val="00653234"/>
    <w:rsid w:val="006576FA"/>
    <w:rsid w:val="00663583"/>
    <w:rsid w:val="00681B26"/>
    <w:rsid w:val="00682F8F"/>
    <w:rsid w:val="00684F83"/>
    <w:rsid w:val="006867A1"/>
    <w:rsid w:val="0069370A"/>
    <w:rsid w:val="0069586A"/>
    <w:rsid w:val="006B0E93"/>
    <w:rsid w:val="006B1F38"/>
    <w:rsid w:val="006B26E2"/>
    <w:rsid w:val="006B2B4E"/>
    <w:rsid w:val="006B4638"/>
    <w:rsid w:val="006C5172"/>
    <w:rsid w:val="006D0E92"/>
    <w:rsid w:val="006E2EC0"/>
    <w:rsid w:val="006F2AF7"/>
    <w:rsid w:val="006F7583"/>
    <w:rsid w:val="00700C5B"/>
    <w:rsid w:val="00711612"/>
    <w:rsid w:val="0071278B"/>
    <w:rsid w:val="00713483"/>
    <w:rsid w:val="007214B4"/>
    <w:rsid w:val="00722445"/>
    <w:rsid w:val="00723D0D"/>
    <w:rsid w:val="007330CE"/>
    <w:rsid w:val="00734F8B"/>
    <w:rsid w:val="007377D5"/>
    <w:rsid w:val="00745560"/>
    <w:rsid w:val="0074562A"/>
    <w:rsid w:val="0074676A"/>
    <w:rsid w:val="00746FA1"/>
    <w:rsid w:val="00756564"/>
    <w:rsid w:val="007648CC"/>
    <w:rsid w:val="00773C9E"/>
    <w:rsid w:val="00796319"/>
    <w:rsid w:val="007A27DD"/>
    <w:rsid w:val="007A32A6"/>
    <w:rsid w:val="007A550A"/>
    <w:rsid w:val="007B2502"/>
    <w:rsid w:val="007B4F0D"/>
    <w:rsid w:val="007B60CA"/>
    <w:rsid w:val="007B6AAB"/>
    <w:rsid w:val="007C287D"/>
    <w:rsid w:val="007D3836"/>
    <w:rsid w:val="007D52C1"/>
    <w:rsid w:val="007D75F7"/>
    <w:rsid w:val="007E679F"/>
    <w:rsid w:val="007F656E"/>
    <w:rsid w:val="007F7B5B"/>
    <w:rsid w:val="00800AB4"/>
    <w:rsid w:val="00801BD6"/>
    <w:rsid w:val="00806971"/>
    <w:rsid w:val="00807A24"/>
    <w:rsid w:val="00812348"/>
    <w:rsid w:val="00812D2E"/>
    <w:rsid w:val="00813618"/>
    <w:rsid w:val="0082110B"/>
    <w:rsid w:val="008231C8"/>
    <w:rsid w:val="00826F9E"/>
    <w:rsid w:val="008303EA"/>
    <w:rsid w:val="00843147"/>
    <w:rsid w:val="00843E44"/>
    <w:rsid w:val="008465DC"/>
    <w:rsid w:val="008479C3"/>
    <w:rsid w:val="0086354D"/>
    <w:rsid w:val="00863CB9"/>
    <w:rsid w:val="00867505"/>
    <w:rsid w:val="00871AAB"/>
    <w:rsid w:val="00872069"/>
    <w:rsid w:val="00883654"/>
    <w:rsid w:val="0089149A"/>
    <w:rsid w:val="008952AF"/>
    <w:rsid w:val="00897186"/>
    <w:rsid w:val="008A0D42"/>
    <w:rsid w:val="008A2B86"/>
    <w:rsid w:val="008A6478"/>
    <w:rsid w:val="008B5A87"/>
    <w:rsid w:val="008B602C"/>
    <w:rsid w:val="008C28F8"/>
    <w:rsid w:val="008C58E3"/>
    <w:rsid w:val="008D4537"/>
    <w:rsid w:val="008E1049"/>
    <w:rsid w:val="008E1CF2"/>
    <w:rsid w:val="008E4D89"/>
    <w:rsid w:val="008E6839"/>
    <w:rsid w:val="008F144A"/>
    <w:rsid w:val="008F16AC"/>
    <w:rsid w:val="008F3B50"/>
    <w:rsid w:val="008F5982"/>
    <w:rsid w:val="009021EF"/>
    <w:rsid w:val="00911545"/>
    <w:rsid w:val="00926C2B"/>
    <w:rsid w:val="0093034B"/>
    <w:rsid w:val="00931777"/>
    <w:rsid w:val="00931A9D"/>
    <w:rsid w:val="00931BA4"/>
    <w:rsid w:val="0094627F"/>
    <w:rsid w:val="009530FB"/>
    <w:rsid w:val="00954962"/>
    <w:rsid w:val="00954DA9"/>
    <w:rsid w:val="009600B6"/>
    <w:rsid w:val="00961CF0"/>
    <w:rsid w:val="009637F2"/>
    <w:rsid w:val="0097375A"/>
    <w:rsid w:val="00975B9B"/>
    <w:rsid w:val="00977146"/>
    <w:rsid w:val="009A1CD6"/>
    <w:rsid w:val="009A551B"/>
    <w:rsid w:val="009A5F59"/>
    <w:rsid w:val="009A6A09"/>
    <w:rsid w:val="009A7C39"/>
    <w:rsid w:val="009B265B"/>
    <w:rsid w:val="009B3A66"/>
    <w:rsid w:val="009B79B4"/>
    <w:rsid w:val="009D5643"/>
    <w:rsid w:val="009D6439"/>
    <w:rsid w:val="009E5EBF"/>
    <w:rsid w:val="009F0A3E"/>
    <w:rsid w:val="009F0FE4"/>
    <w:rsid w:val="009F1B70"/>
    <w:rsid w:val="009F29BA"/>
    <w:rsid w:val="009F7C99"/>
    <w:rsid w:val="00A03BBB"/>
    <w:rsid w:val="00A052EF"/>
    <w:rsid w:val="00A17B07"/>
    <w:rsid w:val="00A34129"/>
    <w:rsid w:val="00A55238"/>
    <w:rsid w:val="00A55598"/>
    <w:rsid w:val="00A651D8"/>
    <w:rsid w:val="00A66A00"/>
    <w:rsid w:val="00A7280E"/>
    <w:rsid w:val="00A77883"/>
    <w:rsid w:val="00A81F5F"/>
    <w:rsid w:val="00A86FF6"/>
    <w:rsid w:val="00A90C27"/>
    <w:rsid w:val="00A918C9"/>
    <w:rsid w:val="00A928AB"/>
    <w:rsid w:val="00A97E6A"/>
    <w:rsid w:val="00AA5335"/>
    <w:rsid w:val="00AA7722"/>
    <w:rsid w:val="00AB0A9C"/>
    <w:rsid w:val="00AB7048"/>
    <w:rsid w:val="00AB7991"/>
    <w:rsid w:val="00AD6B38"/>
    <w:rsid w:val="00AE094E"/>
    <w:rsid w:val="00AE0BA9"/>
    <w:rsid w:val="00AE13B6"/>
    <w:rsid w:val="00AE36EE"/>
    <w:rsid w:val="00AF552C"/>
    <w:rsid w:val="00B014E7"/>
    <w:rsid w:val="00B063A3"/>
    <w:rsid w:val="00B1259D"/>
    <w:rsid w:val="00B21F28"/>
    <w:rsid w:val="00B25593"/>
    <w:rsid w:val="00B2701B"/>
    <w:rsid w:val="00B27799"/>
    <w:rsid w:val="00B32EE3"/>
    <w:rsid w:val="00B32EF6"/>
    <w:rsid w:val="00B51E13"/>
    <w:rsid w:val="00B52E11"/>
    <w:rsid w:val="00B60D42"/>
    <w:rsid w:val="00B62BA2"/>
    <w:rsid w:val="00B7336F"/>
    <w:rsid w:val="00B91262"/>
    <w:rsid w:val="00BA243C"/>
    <w:rsid w:val="00BA4166"/>
    <w:rsid w:val="00BB54D5"/>
    <w:rsid w:val="00BB7C3F"/>
    <w:rsid w:val="00BC325C"/>
    <w:rsid w:val="00BC4B54"/>
    <w:rsid w:val="00BC52A5"/>
    <w:rsid w:val="00BC60BB"/>
    <w:rsid w:val="00BC688C"/>
    <w:rsid w:val="00BC76C8"/>
    <w:rsid w:val="00BD0656"/>
    <w:rsid w:val="00BD2D05"/>
    <w:rsid w:val="00BE4E1B"/>
    <w:rsid w:val="00C0268E"/>
    <w:rsid w:val="00C02A05"/>
    <w:rsid w:val="00C0379D"/>
    <w:rsid w:val="00C04404"/>
    <w:rsid w:val="00C05244"/>
    <w:rsid w:val="00C0659F"/>
    <w:rsid w:val="00C11F08"/>
    <w:rsid w:val="00C226AD"/>
    <w:rsid w:val="00C420D2"/>
    <w:rsid w:val="00C425E9"/>
    <w:rsid w:val="00C44A80"/>
    <w:rsid w:val="00C511A0"/>
    <w:rsid w:val="00C6015A"/>
    <w:rsid w:val="00C636CE"/>
    <w:rsid w:val="00C66E61"/>
    <w:rsid w:val="00C67CE3"/>
    <w:rsid w:val="00C73DA5"/>
    <w:rsid w:val="00C74D14"/>
    <w:rsid w:val="00C76078"/>
    <w:rsid w:val="00C7625C"/>
    <w:rsid w:val="00C77954"/>
    <w:rsid w:val="00C8349C"/>
    <w:rsid w:val="00C83CCF"/>
    <w:rsid w:val="00C84103"/>
    <w:rsid w:val="00C84D49"/>
    <w:rsid w:val="00C93544"/>
    <w:rsid w:val="00C9493F"/>
    <w:rsid w:val="00C96B00"/>
    <w:rsid w:val="00CA09DB"/>
    <w:rsid w:val="00CA29A9"/>
    <w:rsid w:val="00CA3065"/>
    <w:rsid w:val="00CB041A"/>
    <w:rsid w:val="00CC1763"/>
    <w:rsid w:val="00CC363C"/>
    <w:rsid w:val="00CC36DB"/>
    <w:rsid w:val="00CC69F3"/>
    <w:rsid w:val="00CE12F9"/>
    <w:rsid w:val="00CE7086"/>
    <w:rsid w:val="00CF05F2"/>
    <w:rsid w:val="00CF35BA"/>
    <w:rsid w:val="00D02EAA"/>
    <w:rsid w:val="00D126FC"/>
    <w:rsid w:val="00D169E4"/>
    <w:rsid w:val="00D305BC"/>
    <w:rsid w:val="00D339C8"/>
    <w:rsid w:val="00D34B4D"/>
    <w:rsid w:val="00D3570E"/>
    <w:rsid w:val="00D3667A"/>
    <w:rsid w:val="00D676D9"/>
    <w:rsid w:val="00D71846"/>
    <w:rsid w:val="00D91A57"/>
    <w:rsid w:val="00DA49D8"/>
    <w:rsid w:val="00DA7B20"/>
    <w:rsid w:val="00DB1CE4"/>
    <w:rsid w:val="00DB1E72"/>
    <w:rsid w:val="00DC1D8E"/>
    <w:rsid w:val="00DC75EC"/>
    <w:rsid w:val="00DD2EBC"/>
    <w:rsid w:val="00DE024A"/>
    <w:rsid w:val="00DE2CDE"/>
    <w:rsid w:val="00DE3D8F"/>
    <w:rsid w:val="00DE7124"/>
    <w:rsid w:val="00DF1E22"/>
    <w:rsid w:val="00DF2594"/>
    <w:rsid w:val="00E00653"/>
    <w:rsid w:val="00E06DFC"/>
    <w:rsid w:val="00E1373E"/>
    <w:rsid w:val="00E1476A"/>
    <w:rsid w:val="00E21336"/>
    <w:rsid w:val="00E2465B"/>
    <w:rsid w:val="00E272C5"/>
    <w:rsid w:val="00E3063F"/>
    <w:rsid w:val="00E35BCC"/>
    <w:rsid w:val="00E45E2E"/>
    <w:rsid w:val="00E50283"/>
    <w:rsid w:val="00E53384"/>
    <w:rsid w:val="00E53DBC"/>
    <w:rsid w:val="00E72FFB"/>
    <w:rsid w:val="00E733BB"/>
    <w:rsid w:val="00E82B3B"/>
    <w:rsid w:val="00E83ED0"/>
    <w:rsid w:val="00E84F72"/>
    <w:rsid w:val="00E86831"/>
    <w:rsid w:val="00E87306"/>
    <w:rsid w:val="00E969BA"/>
    <w:rsid w:val="00E97A23"/>
    <w:rsid w:val="00EA305E"/>
    <w:rsid w:val="00EA3CEC"/>
    <w:rsid w:val="00EA6773"/>
    <w:rsid w:val="00EB457A"/>
    <w:rsid w:val="00EB482C"/>
    <w:rsid w:val="00EC4F99"/>
    <w:rsid w:val="00EC6BA6"/>
    <w:rsid w:val="00EC70E7"/>
    <w:rsid w:val="00ED03FB"/>
    <w:rsid w:val="00ED0CEA"/>
    <w:rsid w:val="00ED4A35"/>
    <w:rsid w:val="00ED7E87"/>
    <w:rsid w:val="00EE672F"/>
    <w:rsid w:val="00EE7811"/>
    <w:rsid w:val="00EF7338"/>
    <w:rsid w:val="00F06DD6"/>
    <w:rsid w:val="00F07CEB"/>
    <w:rsid w:val="00F20289"/>
    <w:rsid w:val="00F23FFB"/>
    <w:rsid w:val="00F24CC1"/>
    <w:rsid w:val="00F30435"/>
    <w:rsid w:val="00F32404"/>
    <w:rsid w:val="00F41666"/>
    <w:rsid w:val="00F53685"/>
    <w:rsid w:val="00F62991"/>
    <w:rsid w:val="00F645DE"/>
    <w:rsid w:val="00F671C7"/>
    <w:rsid w:val="00F71941"/>
    <w:rsid w:val="00F83963"/>
    <w:rsid w:val="00F8408F"/>
    <w:rsid w:val="00F93C16"/>
    <w:rsid w:val="00FA04D1"/>
    <w:rsid w:val="00FA0BFC"/>
    <w:rsid w:val="00FA59DA"/>
    <w:rsid w:val="00FB2836"/>
    <w:rsid w:val="00FB29B0"/>
    <w:rsid w:val="00FB4826"/>
    <w:rsid w:val="00FC3E14"/>
    <w:rsid w:val="00FD26BA"/>
    <w:rsid w:val="00FD6ABE"/>
    <w:rsid w:val="00FF361B"/>
    <w:rsid w:val="00FF6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7E0"/>
    <w:pPr>
      <w:suppressAutoHyphens/>
    </w:pPr>
    <w:rPr>
      <w:rFonts w:eastAsia="Times New Roman" w:cs="Times New Roman"/>
      <w:color w:val="00000A"/>
      <w:sz w:val="24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6B2B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11"/>
    <w:rsid w:val="006E47E0"/>
    <w:pPr>
      <w:spacing w:before="200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6E47E0"/>
  </w:style>
  <w:style w:type="character" w:customStyle="1" w:styleId="WW8Num1z1">
    <w:name w:val="WW8Num1z1"/>
    <w:qFormat/>
    <w:rsid w:val="006E47E0"/>
  </w:style>
  <w:style w:type="character" w:customStyle="1" w:styleId="WW8Num1z2">
    <w:name w:val="WW8Num1z2"/>
    <w:qFormat/>
    <w:rsid w:val="006E47E0"/>
  </w:style>
  <w:style w:type="character" w:customStyle="1" w:styleId="WW8Num1z3">
    <w:name w:val="WW8Num1z3"/>
    <w:qFormat/>
    <w:rsid w:val="006E47E0"/>
  </w:style>
  <w:style w:type="character" w:customStyle="1" w:styleId="WW8Num1z4">
    <w:name w:val="WW8Num1z4"/>
    <w:qFormat/>
    <w:rsid w:val="006E47E0"/>
  </w:style>
  <w:style w:type="character" w:customStyle="1" w:styleId="WW8Num1z5">
    <w:name w:val="WW8Num1z5"/>
    <w:qFormat/>
    <w:rsid w:val="006E47E0"/>
  </w:style>
  <w:style w:type="character" w:customStyle="1" w:styleId="WW8Num1z6">
    <w:name w:val="WW8Num1z6"/>
    <w:qFormat/>
    <w:rsid w:val="006E47E0"/>
  </w:style>
  <w:style w:type="character" w:customStyle="1" w:styleId="WW8Num1z7">
    <w:name w:val="WW8Num1z7"/>
    <w:qFormat/>
    <w:rsid w:val="006E47E0"/>
  </w:style>
  <w:style w:type="character" w:customStyle="1" w:styleId="WW8Num1z8">
    <w:name w:val="WW8Num1z8"/>
    <w:qFormat/>
    <w:rsid w:val="006E47E0"/>
  </w:style>
  <w:style w:type="character" w:customStyle="1" w:styleId="WW8Num2z0">
    <w:name w:val="WW8Num2z0"/>
    <w:qFormat/>
    <w:rsid w:val="006E47E0"/>
    <w:rPr>
      <w:rFonts w:ascii="Times New Roman" w:hAnsi="Times New Roman" w:cs="Times New Roman"/>
      <w:sz w:val="24"/>
    </w:rPr>
  </w:style>
  <w:style w:type="character" w:customStyle="1" w:styleId="WW8Num3z0">
    <w:name w:val="WW8Num3z0"/>
    <w:qFormat/>
    <w:rsid w:val="006E47E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6E47E0"/>
  </w:style>
  <w:style w:type="character" w:customStyle="1" w:styleId="WW8Num2z2">
    <w:name w:val="WW8Num2z2"/>
    <w:qFormat/>
    <w:rsid w:val="006E47E0"/>
  </w:style>
  <w:style w:type="character" w:customStyle="1" w:styleId="WW8Num2z3">
    <w:name w:val="WW8Num2z3"/>
    <w:qFormat/>
    <w:rsid w:val="006E47E0"/>
  </w:style>
  <w:style w:type="character" w:customStyle="1" w:styleId="WW8Num2z4">
    <w:name w:val="WW8Num2z4"/>
    <w:qFormat/>
    <w:rsid w:val="006E47E0"/>
  </w:style>
  <w:style w:type="character" w:customStyle="1" w:styleId="WW8Num2z5">
    <w:name w:val="WW8Num2z5"/>
    <w:qFormat/>
    <w:rsid w:val="006E47E0"/>
  </w:style>
  <w:style w:type="character" w:customStyle="1" w:styleId="WW8Num2z6">
    <w:name w:val="WW8Num2z6"/>
    <w:qFormat/>
    <w:rsid w:val="006E47E0"/>
  </w:style>
  <w:style w:type="character" w:customStyle="1" w:styleId="WW8Num2z7">
    <w:name w:val="WW8Num2z7"/>
    <w:qFormat/>
    <w:rsid w:val="006E47E0"/>
  </w:style>
  <w:style w:type="character" w:customStyle="1" w:styleId="WW8Num2z8">
    <w:name w:val="WW8Num2z8"/>
    <w:qFormat/>
    <w:rsid w:val="006E47E0"/>
  </w:style>
  <w:style w:type="character" w:customStyle="1" w:styleId="WW8Num3z1">
    <w:name w:val="WW8Num3z1"/>
    <w:qFormat/>
    <w:rsid w:val="006E47E0"/>
  </w:style>
  <w:style w:type="character" w:customStyle="1" w:styleId="WW8Num3z2">
    <w:name w:val="WW8Num3z2"/>
    <w:qFormat/>
    <w:rsid w:val="006E47E0"/>
  </w:style>
  <w:style w:type="character" w:customStyle="1" w:styleId="WW8Num3z3">
    <w:name w:val="WW8Num3z3"/>
    <w:qFormat/>
    <w:rsid w:val="006E47E0"/>
  </w:style>
  <w:style w:type="character" w:customStyle="1" w:styleId="WW8Num3z4">
    <w:name w:val="WW8Num3z4"/>
    <w:qFormat/>
    <w:rsid w:val="006E47E0"/>
  </w:style>
  <w:style w:type="character" w:customStyle="1" w:styleId="WW8Num3z5">
    <w:name w:val="WW8Num3z5"/>
    <w:qFormat/>
    <w:rsid w:val="006E47E0"/>
  </w:style>
  <w:style w:type="character" w:customStyle="1" w:styleId="WW8Num3z6">
    <w:name w:val="WW8Num3z6"/>
    <w:qFormat/>
    <w:rsid w:val="006E47E0"/>
  </w:style>
  <w:style w:type="character" w:customStyle="1" w:styleId="WW8Num3z7">
    <w:name w:val="WW8Num3z7"/>
    <w:qFormat/>
    <w:rsid w:val="006E47E0"/>
  </w:style>
  <w:style w:type="character" w:customStyle="1" w:styleId="WW8Num3z8">
    <w:name w:val="WW8Num3z8"/>
    <w:qFormat/>
    <w:rsid w:val="006E47E0"/>
  </w:style>
  <w:style w:type="character" w:customStyle="1" w:styleId="WW8Num4z0">
    <w:name w:val="WW8Num4z0"/>
    <w:qFormat/>
    <w:rsid w:val="006E47E0"/>
    <w:rPr>
      <w:b/>
    </w:rPr>
  </w:style>
  <w:style w:type="character" w:customStyle="1" w:styleId="WW8Num4z1">
    <w:name w:val="WW8Num4z1"/>
    <w:qFormat/>
    <w:rsid w:val="006E47E0"/>
  </w:style>
  <w:style w:type="character" w:customStyle="1" w:styleId="WW8Num4z2">
    <w:name w:val="WW8Num4z2"/>
    <w:qFormat/>
    <w:rsid w:val="006E47E0"/>
  </w:style>
  <w:style w:type="character" w:customStyle="1" w:styleId="WW8Num4z3">
    <w:name w:val="WW8Num4z3"/>
    <w:qFormat/>
    <w:rsid w:val="006E47E0"/>
  </w:style>
  <w:style w:type="character" w:customStyle="1" w:styleId="WW8Num4z4">
    <w:name w:val="WW8Num4z4"/>
    <w:qFormat/>
    <w:rsid w:val="006E47E0"/>
  </w:style>
  <w:style w:type="character" w:customStyle="1" w:styleId="WW8Num4z5">
    <w:name w:val="WW8Num4z5"/>
    <w:qFormat/>
    <w:rsid w:val="006E47E0"/>
  </w:style>
  <w:style w:type="character" w:customStyle="1" w:styleId="WW8Num4z6">
    <w:name w:val="WW8Num4z6"/>
    <w:qFormat/>
    <w:rsid w:val="006E47E0"/>
  </w:style>
  <w:style w:type="character" w:customStyle="1" w:styleId="WW8Num4z7">
    <w:name w:val="WW8Num4z7"/>
    <w:qFormat/>
    <w:rsid w:val="006E47E0"/>
  </w:style>
  <w:style w:type="character" w:customStyle="1" w:styleId="WW8Num4z8">
    <w:name w:val="WW8Num4z8"/>
    <w:qFormat/>
    <w:rsid w:val="006E47E0"/>
  </w:style>
  <w:style w:type="character" w:customStyle="1" w:styleId="WW8Num5z0">
    <w:name w:val="WW8Num5z0"/>
    <w:qFormat/>
    <w:rsid w:val="006E47E0"/>
    <w:rPr>
      <w:b/>
    </w:rPr>
  </w:style>
  <w:style w:type="character" w:customStyle="1" w:styleId="WW8Num5z1">
    <w:name w:val="WW8Num5z1"/>
    <w:qFormat/>
    <w:rsid w:val="006E47E0"/>
  </w:style>
  <w:style w:type="character" w:customStyle="1" w:styleId="WW8Num5z2">
    <w:name w:val="WW8Num5z2"/>
    <w:qFormat/>
    <w:rsid w:val="006E47E0"/>
  </w:style>
  <w:style w:type="character" w:customStyle="1" w:styleId="WW8Num5z3">
    <w:name w:val="WW8Num5z3"/>
    <w:qFormat/>
    <w:rsid w:val="006E47E0"/>
  </w:style>
  <w:style w:type="character" w:customStyle="1" w:styleId="WW8Num5z4">
    <w:name w:val="WW8Num5z4"/>
    <w:qFormat/>
    <w:rsid w:val="006E47E0"/>
  </w:style>
  <w:style w:type="character" w:customStyle="1" w:styleId="WW8Num5z5">
    <w:name w:val="WW8Num5z5"/>
    <w:qFormat/>
    <w:rsid w:val="006E47E0"/>
  </w:style>
  <w:style w:type="character" w:customStyle="1" w:styleId="WW8Num5z6">
    <w:name w:val="WW8Num5z6"/>
    <w:qFormat/>
    <w:rsid w:val="006E47E0"/>
  </w:style>
  <w:style w:type="character" w:customStyle="1" w:styleId="WW8Num5z7">
    <w:name w:val="WW8Num5z7"/>
    <w:qFormat/>
    <w:rsid w:val="006E47E0"/>
  </w:style>
  <w:style w:type="character" w:customStyle="1" w:styleId="WW8Num5z8">
    <w:name w:val="WW8Num5z8"/>
    <w:qFormat/>
    <w:rsid w:val="006E47E0"/>
  </w:style>
  <w:style w:type="character" w:customStyle="1" w:styleId="WW8Num6z0">
    <w:name w:val="WW8Num6z0"/>
    <w:qFormat/>
    <w:rsid w:val="006E47E0"/>
    <w:rPr>
      <w:b/>
    </w:rPr>
  </w:style>
  <w:style w:type="character" w:customStyle="1" w:styleId="WW8Num6z1">
    <w:name w:val="WW8Num6z1"/>
    <w:qFormat/>
    <w:rsid w:val="006E47E0"/>
  </w:style>
  <w:style w:type="character" w:customStyle="1" w:styleId="WW8Num6z2">
    <w:name w:val="WW8Num6z2"/>
    <w:qFormat/>
    <w:rsid w:val="006E47E0"/>
  </w:style>
  <w:style w:type="character" w:customStyle="1" w:styleId="WW8Num6z3">
    <w:name w:val="WW8Num6z3"/>
    <w:qFormat/>
    <w:rsid w:val="006E47E0"/>
  </w:style>
  <w:style w:type="character" w:customStyle="1" w:styleId="WW8Num6z4">
    <w:name w:val="WW8Num6z4"/>
    <w:qFormat/>
    <w:rsid w:val="006E47E0"/>
  </w:style>
  <w:style w:type="character" w:customStyle="1" w:styleId="WW8Num6z5">
    <w:name w:val="WW8Num6z5"/>
    <w:qFormat/>
    <w:rsid w:val="006E47E0"/>
  </w:style>
  <w:style w:type="character" w:customStyle="1" w:styleId="WW8Num6z6">
    <w:name w:val="WW8Num6z6"/>
    <w:qFormat/>
    <w:rsid w:val="006E47E0"/>
  </w:style>
  <w:style w:type="character" w:customStyle="1" w:styleId="WW8Num6z7">
    <w:name w:val="WW8Num6z7"/>
    <w:qFormat/>
    <w:rsid w:val="006E47E0"/>
  </w:style>
  <w:style w:type="character" w:customStyle="1" w:styleId="WW8Num6z8">
    <w:name w:val="WW8Num6z8"/>
    <w:qFormat/>
    <w:rsid w:val="006E47E0"/>
  </w:style>
  <w:style w:type="character" w:customStyle="1" w:styleId="WW8Num7z0">
    <w:name w:val="WW8Num7z0"/>
    <w:qFormat/>
    <w:rsid w:val="006E47E0"/>
  </w:style>
  <w:style w:type="character" w:customStyle="1" w:styleId="WW8Num7z1">
    <w:name w:val="WW8Num7z1"/>
    <w:qFormat/>
    <w:rsid w:val="006E47E0"/>
  </w:style>
  <w:style w:type="character" w:customStyle="1" w:styleId="WW8Num7z2">
    <w:name w:val="WW8Num7z2"/>
    <w:qFormat/>
    <w:rsid w:val="006E47E0"/>
  </w:style>
  <w:style w:type="character" w:customStyle="1" w:styleId="WW8Num7z3">
    <w:name w:val="WW8Num7z3"/>
    <w:qFormat/>
    <w:rsid w:val="006E47E0"/>
  </w:style>
  <w:style w:type="character" w:customStyle="1" w:styleId="WW8Num7z4">
    <w:name w:val="WW8Num7z4"/>
    <w:qFormat/>
    <w:rsid w:val="006E47E0"/>
  </w:style>
  <w:style w:type="character" w:customStyle="1" w:styleId="WW8Num7z5">
    <w:name w:val="WW8Num7z5"/>
    <w:qFormat/>
    <w:rsid w:val="006E47E0"/>
  </w:style>
  <w:style w:type="character" w:customStyle="1" w:styleId="WW8Num7z6">
    <w:name w:val="WW8Num7z6"/>
    <w:qFormat/>
    <w:rsid w:val="006E47E0"/>
  </w:style>
  <w:style w:type="character" w:customStyle="1" w:styleId="WW8Num7z7">
    <w:name w:val="WW8Num7z7"/>
    <w:qFormat/>
    <w:rsid w:val="006E47E0"/>
  </w:style>
  <w:style w:type="character" w:customStyle="1" w:styleId="WW8Num7z8">
    <w:name w:val="WW8Num7z8"/>
    <w:qFormat/>
    <w:rsid w:val="006E47E0"/>
  </w:style>
  <w:style w:type="character" w:customStyle="1" w:styleId="a3">
    <w:name w:val="Знак Знак"/>
    <w:basedOn w:val="a0"/>
    <w:qFormat/>
    <w:rsid w:val="006E47E0"/>
    <w:rPr>
      <w:sz w:val="24"/>
      <w:szCs w:val="24"/>
      <w:lang w:val="ru-RU" w:bidi="ar-SA"/>
    </w:rPr>
  </w:style>
  <w:style w:type="character" w:customStyle="1" w:styleId="-">
    <w:name w:val="Интернет-ссылка"/>
    <w:rsid w:val="006E47E0"/>
    <w:rPr>
      <w:color w:val="000080"/>
      <w:u w:val="single"/>
    </w:rPr>
  </w:style>
  <w:style w:type="character" w:customStyle="1" w:styleId="WW8Num24z0">
    <w:name w:val="WW8Num24z0"/>
    <w:qFormat/>
    <w:rsid w:val="006E47E0"/>
    <w:rPr>
      <w:rFonts w:ascii="Times New Roman" w:hAnsi="Times New Roman" w:cs="Times New Roman"/>
      <w:sz w:val="24"/>
    </w:rPr>
  </w:style>
  <w:style w:type="character" w:customStyle="1" w:styleId="WW8Num29z0">
    <w:name w:val="WW8Num29z0"/>
    <w:qFormat/>
    <w:rsid w:val="006E47E0"/>
    <w:rPr>
      <w:rFonts w:ascii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C73DA5"/>
    <w:rPr>
      <w:rFonts w:cs="Times New Roman"/>
      <w:sz w:val="24"/>
      <w:szCs w:val="28"/>
    </w:rPr>
  </w:style>
  <w:style w:type="character" w:customStyle="1" w:styleId="ListLabel2">
    <w:name w:val="ListLabel 2"/>
    <w:qFormat/>
    <w:rsid w:val="00C73DA5"/>
    <w:rPr>
      <w:rFonts w:cs="Times New Roman"/>
      <w:color w:val="7030A0"/>
      <w:sz w:val="28"/>
    </w:rPr>
  </w:style>
  <w:style w:type="character" w:customStyle="1" w:styleId="a4">
    <w:name w:val="Выделение жирным"/>
    <w:rsid w:val="00C73DA5"/>
    <w:rPr>
      <w:b/>
      <w:bCs/>
    </w:rPr>
  </w:style>
  <w:style w:type="paragraph" w:customStyle="1" w:styleId="11">
    <w:name w:val="Заголовок1"/>
    <w:basedOn w:val="a"/>
    <w:next w:val="a5"/>
    <w:qFormat/>
    <w:rsid w:val="006E47E0"/>
    <w:pPr>
      <w:keepNext/>
      <w:spacing w:before="240" w:after="120"/>
    </w:pPr>
    <w:rPr>
      <w:rFonts w:ascii="Arial" w:eastAsia="Droid Sans Fallback" w:hAnsi="Arial" w:cs="FreeSans"/>
      <w:sz w:val="28"/>
      <w:szCs w:val="28"/>
    </w:rPr>
  </w:style>
  <w:style w:type="paragraph" w:styleId="a5">
    <w:name w:val="Body Text"/>
    <w:basedOn w:val="a"/>
    <w:rsid w:val="006E47E0"/>
    <w:pPr>
      <w:spacing w:after="140" w:line="288" w:lineRule="auto"/>
    </w:pPr>
  </w:style>
  <w:style w:type="paragraph" w:styleId="a6">
    <w:name w:val="List"/>
    <w:basedOn w:val="a5"/>
    <w:rsid w:val="006E47E0"/>
    <w:rPr>
      <w:rFonts w:cs="FreeSans"/>
    </w:rPr>
  </w:style>
  <w:style w:type="paragraph" w:styleId="a7">
    <w:name w:val="Title"/>
    <w:basedOn w:val="a"/>
    <w:rsid w:val="00C73DA5"/>
    <w:pPr>
      <w:suppressLineNumbers/>
      <w:spacing w:before="120" w:after="120"/>
    </w:pPr>
    <w:rPr>
      <w:rFonts w:cs="FreeSans"/>
      <w:i/>
      <w:iCs/>
    </w:rPr>
  </w:style>
  <w:style w:type="paragraph" w:styleId="a8">
    <w:name w:val="index heading"/>
    <w:basedOn w:val="a"/>
    <w:qFormat/>
    <w:rsid w:val="006E47E0"/>
    <w:pPr>
      <w:suppressLineNumbers/>
    </w:pPr>
    <w:rPr>
      <w:rFonts w:cs="FreeSans"/>
    </w:rPr>
  </w:style>
  <w:style w:type="paragraph" w:customStyle="1" w:styleId="a9">
    <w:name w:val="Заглавие"/>
    <w:basedOn w:val="a"/>
    <w:rsid w:val="006E47E0"/>
    <w:pPr>
      <w:suppressLineNumbers/>
      <w:spacing w:before="120" w:after="120"/>
    </w:pPr>
    <w:rPr>
      <w:rFonts w:cs="FreeSans"/>
      <w:i/>
      <w:iCs/>
    </w:rPr>
  </w:style>
  <w:style w:type="paragraph" w:styleId="aa">
    <w:name w:val="Balloon Text"/>
    <w:basedOn w:val="a"/>
    <w:qFormat/>
    <w:rsid w:val="006E47E0"/>
    <w:rPr>
      <w:rFonts w:ascii="Tahoma" w:hAnsi="Tahoma" w:cs="Tahoma"/>
      <w:sz w:val="16"/>
      <w:szCs w:val="16"/>
    </w:rPr>
  </w:style>
  <w:style w:type="paragraph" w:customStyle="1" w:styleId="ConsNormal">
    <w:name w:val="ConsNormal"/>
    <w:qFormat/>
    <w:rsid w:val="006E47E0"/>
    <w:pPr>
      <w:widowControl w:val="0"/>
      <w:suppressAutoHyphens/>
      <w:ind w:firstLine="720"/>
    </w:pPr>
    <w:rPr>
      <w:rFonts w:ascii="Arial" w:eastAsia="Times New Roman" w:hAnsi="Arial" w:cs="Arial"/>
      <w:color w:val="00000A"/>
      <w:sz w:val="24"/>
      <w:szCs w:val="20"/>
      <w:lang w:bidi="ar-SA"/>
    </w:rPr>
  </w:style>
  <w:style w:type="paragraph" w:customStyle="1" w:styleId="ConsPlusNormal">
    <w:name w:val="ConsPlusNormal"/>
    <w:qFormat/>
    <w:rsid w:val="006E47E0"/>
    <w:pPr>
      <w:suppressAutoHyphens/>
    </w:pPr>
    <w:rPr>
      <w:rFonts w:eastAsia="Times New Roman" w:cs="Times New Roman"/>
      <w:color w:val="00000A"/>
      <w:sz w:val="26"/>
      <w:szCs w:val="26"/>
      <w:lang w:bidi="ar-SA"/>
    </w:rPr>
  </w:style>
  <w:style w:type="paragraph" w:styleId="ab">
    <w:name w:val="Body Text Indent"/>
    <w:basedOn w:val="a"/>
    <w:rsid w:val="006E47E0"/>
    <w:pPr>
      <w:spacing w:after="120"/>
      <w:ind w:left="283"/>
    </w:pPr>
  </w:style>
  <w:style w:type="paragraph" w:customStyle="1" w:styleId="ac">
    <w:name w:val="Содержимое таблицы"/>
    <w:basedOn w:val="a"/>
    <w:qFormat/>
    <w:rsid w:val="006E47E0"/>
    <w:pPr>
      <w:suppressLineNumbers/>
    </w:pPr>
  </w:style>
  <w:style w:type="paragraph" w:customStyle="1" w:styleId="ad">
    <w:name w:val="Заголовок таблицы"/>
    <w:basedOn w:val="ac"/>
    <w:qFormat/>
    <w:rsid w:val="006E47E0"/>
    <w:pPr>
      <w:jc w:val="center"/>
    </w:pPr>
    <w:rPr>
      <w:b/>
      <w:bCs/>
    </w:rPr>
  </w:style>
  <w:style w:type="paragraph" w:customStyle="1" w:styleId="12">
    <w:name w:val="Список маркированный 1"/>
    <w:basedOn w:val="a"/>
    <w:qFormat/>
    <w:rsid w:val="006E47E0"/>
    <w:pPr>
      <w:tabs>
        <w:tab w:val="left" w:pos="2265"/>
      </w:tabs>
      <w:spacing w:line="360" w:lineRule="auto"/>
      <w:ind w:hanging="1365"/>
    </w:pPr>
    <w:rPr>
      <w:rFonts w:eastAsia="Droid Sans Fallback" w:cs="FreeSans"/>
      <w:lang w:bidi="hi-IN"/>
    </w:rPr>
  </w:style>
  <w:style w:type="paragraph" w:styleId="ae">
    <w:name w:val="No Spacing"/>
    <w:qFormat/>
    <w:rsid w:val="006E47E0"/>
    <w:pPr>
      <w:suppressAutoHyphens/>
    </w:pPr>
    <w:rPr>
      <w:rFonts w:ascii="Calibri" w:eastAsia="Times New Roman" w:hAnsi="Calibri" w:cs="Calibri"/>
      <w:color w:val="00000A"/>
      <w:sz w:val="22"/>
      <w:szCs w:val="22"/>
      <w:lang w:bidi="ar-SA"/>
    </w:rPr>
  </w:style>
  <w:style w:type="paragraph" w:customStyle="1" w:styleId="13">
    <w:name w:val="Без интервала1"/>
    <w:qFormat/>
    <w:rsid w:val="004D5AA0"/>
    <w:pPr>
      <w:suppressAutoHyphens/>
    </w:pPr>
    <w:rPr>
      <w:rFonts w:ascii="Calibri" w:eastAsia="Times New Roman" w:hAnsi="Calibri" w:cs="Times New Roman"/>
      <w:color w:val="00000A"/>
      <w:sz w:val="24"/>
    </w:rPr>
  </w:style>
  <w:style w:type="paragraph" w:styleId="af">
    <w:name w:val="Normal (Web)"/>
    <w:basedOn w:val="a"/>
    <w:qFormat/>
    <w:rsid w:val="00C73DA5"/>
    <w:pPr>
      <w:spacing w:before="280" w:after="119"/>
    </w:pPr>
  </w:style>
  <w:style w:type="numbering" w:customStyle="1" w:styleId="WW8Num1">
    <w:name w:val="WW8Num1"/>
    <w:rsid w:val="006E47E0"/>
  </w:style>
  <w:style w:type="numbering" w:customStyle="1" w:styleId="WW8Num2">
    <w:name w:val="WW8Num2"/>
    <w:rsid w:val="006E47E0"/>
  </w:style>
  <w:style w:type="numbering" w:customStyle="1" w:styleId="WW8Num3">
    <w:name w:val="WW8Num3"/>
    <w:rsid w:val="006E47E0"/>
  </w:style>
  <w:style w:type="table" w:styleId="af0">
    <w:name w:val="Table Grid"/>
    <w:basedOn w:val="a1"/>
    <w:uiPriority w:val="39"/>
    <w:rsid w:val="006937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9B265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B2B4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ar-SA"/>
    </w:rPr>
  </w:style>
  <w:style w:type="paragraph" w:customStyle="1" w:styleId="20">
    <w:name w:val="Без интервала2"/>
    <w:rsid w:val="00897186"/>
    <w:pPr>
      <w:suppressAutoHyphens/>
    </w:pPr>
    <w:rPr>
      <w:rFonts w:ascii="Calibri" w:eastAsia="Times New Roman" w:hAnsi="Calibri" w:cs="Calibri"/>
      <w:sz w:val="24"/>
    </w:rPr>
  </w:style>
  <w:style w:type="paragraph" w:customStyle="1" w:styleId="ConsNonformat">
    <w:name w:val="ConsNonformat"/>
    <w:rsid w:val="00897186"/>
    <w:pPr>
      <w:widowControl w:val="0"/>
      <w:suppressAutoHyphens/>
      <w:autoSpaceDE w:val="0"/>
    </w:pPr>
    <w:rPr>
      <w:rFonts w:ascii="Courier New" w:eastAsia="Arial" w:hAnsi="Courier New" w:cs="Arial CYR"/>
      <w:szCs w:val="20"/>
      <w:lang w:bidi="ar-SA"/>
    </w:rPr>
  </w:style>
  <w:style w:type="paragraph" w:customStyle="1" w:styleId="3">
    <w:name w:val="Без интервала3"/>
    <w:rsid w:val="00883654"/>
    <w:pPr>
      <w:suppressAutoHyphens/>
    </w:pPr>
    <w:rPr>
      <w:rFonts w:ascii="Calibri" w:eastAsia="Times New Roman" w:hAnsi="Calibri" w:cs="Calibri"/>
      <w:sz w:val="24"/>
    </w:rPr>
  </w:style>
  <w:style w:type="paragraph" w:customStyle="1" w:styleId="Default">
    <w:name w:val="Default"/>
    <w:rsid w:val="00BB7C3F"/>
    <w:pPr>
      <w:autoSpaceDE w:val="0"/>
      <w:autoSpaceDN w:val="0"/>
      <w:adjustRightInd w:val="0"/>
    </w:pPr>
    <w:rPr>
      <w:rFonts w:cs="Times New Roman"/>
      <w:color w:val="000000"/>
      <w:sz w:val="24"/>
      <w:lang w:bidi="ar-SA"/>
    </w:rPr>
  </w:style>
  <w:style w:type="character" w:styleId="af2">
    <w:name w:val="Hyperlink"/>
    <w:basedOn w:val="a0"/>
    <w:uiPriority w:val="99"/>
    <w:semiHidden/>
    <w:unhideWhenUsed/>
    <w:rsid w:val="005C07EB"/>
    <w:rPr>
      <w:color w:val="0563C1" w:themeColor="hyperlink"/>
      <w:u w:val="single"/>
    </w:rPr>
  </w:style>
  <w:style w:type="paragraph" w:styleId="af3">
    <w:name w:val="header"/>
    <w:basedOn w:val="a"/>
    <w:link w:val="af4"/>
    <w:uiPriority w:val="99"/>
    <w:unhideWhenUsed/>
    <w:rsid w:val="00C02A05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C02A05"/>
    <w:rPr>
      <w:rFonts w:eastAsia="Times New Roman" w:cs="Times New Roman"/>
      <w:color w:val="00000A"/>
      <w:sz w:val="24"/>
      <w:lang w:bidi="ar-SA"/>
    </w:rPr>
  </w:style>
  <w:style w:type="paragraph" w:styleId="af5">
    <w:name w:val="footer"/>
    <w:basedOn w:val="a"/>
    <w:link w:val="af6"/>
    <w:uiPriority w:val="99"/>
    <w:unhideWhenUsed/>
    <w:rsid w:val="00C02A05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C02A05"/>
    <w:rPr>
      <w:rFonts w:eastAsia="Times New Roman" w:cs="Times New Roman"/>
      <w:color w:val="00000A"/>
      <w:sz w:val="24"/>
      <w:lang w:bidi="ar-SA"/>
    </w:rPr>
  </w:style>
  <w:style w:type="character" w:customStyle="1" w:styleId="WW8Num45z0">
    <w:name w:val="WW8Num45z0"/>
    <w:rsid w:val="00CE12F9"/>
    <w:rPr>
      <w:rFonts w:ascii="Times New Roman" w:hAnsi="Times New Roman" w:cs="Times New Roman"/>
      <w:i/>
      <w:sz w:val="24"/>
      <w:szCs w:val="24"/>
    </w:rPr>
  </w:style>
  <w:style w:type="paragraph" w:customStyle="1" w:styleId="formattext">
    <w:name w:val="formattext"/>
    <w:basedOn w:val="a"/>
    <w:rsid w:val="00E82B3B"/>
    <w:pPr>
      <w:suppressAutoHyphens w:val="0"/>
      <w:spacing w:before="100" w:beforeAutospacing="1" w:after="100" w:afterAutospacing="1"/>
    </w:pPr>
    <w:rPr>
      <w:color w:val="auto"/>
      <w:lang w:eastAsia="ru-RU"/>
    </w:rPr>
  </w:style>
  <w:style w:type="paragraph" w:customStyle="1" w:styleId="af7">
    <w:name w:val="Нормальный (таблица)"/>
    <w:basedOn w:val="a"/>
    <w:next w:val="a"/>
    <w:uiPriority w:val="99"/>
    <w:rsid w:val="00DB1CE4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color w:val="auto"/>
      <w:lang w:eastAsia="ru-RU"/>
    </w:rPr>
  </w:style>
  <w:style w:type="character" w:customStyle="1" w:styleId="af8">
    <w:name w:val="Гипертекстовая ссылка"/>
    <w:basedOn w:val="a0"/>
    <w:uiPriority w:val="99"/>
    <w:rsid w:val="00305CFA"/>
    <w:rPr>
      <w:rFonts w:cs="Times New Roman"/>
      <w:b w:val="0"/>
      <w:color w:val="106BBE"/>
    </w:rPr>
  </w:style>
  <w:style w:type="paragraph" w:customStyle="1" w:styleId="af9">
    <w:name w:val="Прижатый влево"/>
    <w:basedOn w:val="a"/>
    <w:next w:val="a"/>
    <w:uiPriority w:val="99"/>
    <w:rsid w:val="003A57D7"/>
    <w:pPr>
      <w:widowControl w:val="0"/>
      <w:suppressAutoHyphens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  <w:color w:val="auto"/>
      <w:lang w:eastAsia="ru-RU"/>
    </w:rPr>
  </w:style>
  <w:style w:type="paragraph" w:customStyle="1" w:styleId="00">
    <w:name w:val="00 Основной текст"/>
    <w:basedOn w:val="a"/>
    <w:qFormat/>
    <w:rsid w:val="009A6A09"/>
    <w:pPr>
      <w:suppressAutoHyphens w:val="0"/>
      <w:spacing w:line="276" w:lineRule="auto"/>
      <w:ind w:firstLine="709"/>
      <w:jc w:val="both"/>
    </w:pPr>
    <w:rPr>
      <w:rFonts w:eastAsiaTheme="minorHAnsi"/>
      <w:color w:val="auto"/>
      <w:szCs w:val="28"/>
      <w:lang w:eastAsia="en-US"/>
    </w:rPr>
  </w:style>
  <w:style w:type="paragraph" w:customStyle="1" w:styleId="ConsPlusTitle">
    <w:name w:val="ConsPlusTitle"/>
    <w:rsid w:val="00C9493F"/>
    <w:pPr>
      <w:widowControl w:val="0"/>
      <w:suppressAutoHyphens/>
      <w:autoSpaceDE w:val="0"/>
    </w:pPr>
    <w:rPr>
      <w:rFonts w:ascii="Arial" w:eastAsia="Times New Roman" w:hAnsi="Arial" w:cs="Arial"/>
      <w:b/>
      <w:bCs/>
      <w:szCs w:val="20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B0C78-E43F-4447-B46B-04AE98C40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14313</TotalTime>
  <Pages>2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Krokoz™</Company>
  <LinksUpToDate>false</LinksUpToDate>
  <CharactersWithSpaces>1331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vga</dc:creator>
  <cp:lastModifiedBy>SINEGORKA</cp:lastModifiedBy>
  <cp:revision>220</cp:revision>
  <cp:lastPrinted>2022-09-02T10:35:00Z</cp:lastPrinted>
  <dcterms:created xsi:type="dcterms:W3CDTF">2016-12-13T12:09:00Z</dcterms:created>
  <dcterms:modified xsi:type="dcterms:W3CDTF">2022-09-02T10:40:00Z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